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Pr="0035389F" w:rsidRDefault="00093C44" w:rsidP="00093C44">
      <w:pPr>
        <w:tabs>
          <w:tab w:val="left" w:pos="0"/>
          <w:tab w:val="left" w:pos="4500"/>
        </w:tabs>
        <w:jc w:val="right"/>
        <w:rPr>
          <w:b/>
          <w:color w:val="000000" w:themeColor="text1"/>
          <w:sz w:val="22"/>
          <w:szCs w:val="22"/>
        </w:rPr>
      </w:pPr>
      <w:bookmarkStart w:id="0" w:name="_GoBack"/>
      <w:r w:rsidRPr="0035389F">
        <w:rPr>
          <w:b/>
          <w:color w:val="000000" w:themeColor="text1"/>
          <w:sz w:val="22"/>
          <w:szCs w:val="22"/>
        </w:rPr>
        <w:t>Załącznik nr 2 do SWZ</w:t>
      </w:r>
    </w:p>
    <w:p w:rsidR="00093C44" w:rsidRPr="0035389F" w:rsidRDefault="00093C44" w:rsidP="00093C44">
      <w:pPr>
        <w:tabs>
          <w:tab w:val="left" w:pos="0"/>
          <w:tab w:val="left" w:pos="4500"/>
        </w:tabs>
        <w:jc w:val="right"/>
        <w:rPr>
          <w:b/>
          <w:color w:val="000000" w:themeColor="text1"/>
          <w:sz w:val="22"/>
          <w:szCs w:val="22"/>
        </w:rPr>
      </w:pPr>
    </w:p>
    <w:p w:rsidR="00B5471F" w:rsidRPr="0035389F" w:rsidRDefault="00B5471F" w:rsidP="00093C44">
      <w:pPr>
        <w:tabs>
          <w:tab w:val="left" w:pos="0"/>
          <w:tab w:val="left" w:pos="4500"/>
        </w:tabs>
        <w:jc w:val="right"/>
        <w:rPr>
          <w:b/>
          <w:color w:val="000000" w:themeColor="text1"/>
          <w:sz w:val="22"/>
          <w:szCs w:val="22"/>
        </w:rPr>
      </w:pPr>
    </w:p>
    <w:p w:rsidR="00086BDA" w:rsidRPr="0035389F" w:rsidRDefault="00086BDA" w:rsidP="00086BDA">
      <w:pPr>
        <w:ind w:left="4633"/>
        <w:rPr>
          <w:rFonts w:cs="Times New Roman"/>
          <w:i/>
          <w:color w:val="000000" w:themeColor="text1"/>
          <w:sz w:val="16"/>
          <w:szCs w:val="16"/>
        </w:rPr>
      </w:pPr>
      <w:r w:rsidRPr="0035389F">
        <w:rPr>
          <w:rFonts w:cs="Times New Roman"/>
          <w:color w:val="000000" w:themeColor="text1"/>
          <w:sz w:val="20"/>
          <w:szCs w:val="20"/>
        </w:rPr>
        <w:t xml:space="preserve">…………….……. </w:t>
      </w:r>
      <w:r w:rsidRPr="0035389F">
        <w:rPr>
          <w:rFonts w:cs="Times New Roman"/>
          <w:i/>
          <w:color w:val="000000" w:themeColor="text1"/>
          <w:sz w:val="16"/>
          <w:szCs w:val="16"/>
        </w:rPr>
        <w:t>(miejscowość),</w:t>
      </w:r>
      <w:r w:rsidRPr="0035389F">
        <w:rPr>
          <w:rFonts w:cs="Times New Roman"/>
          <w:i/>
          <w:color w:val="000000" w:themeColor="text1"/>
          <w:sz w:val="18"/>
          <w:szCs w:val="18"/>
        </w:rPr>
        <w:t xml:space="preserve"> </w:t>
      </w:r>
      <w:r w:rsidRPr="0035389F">
        <w:rPr>
          <w:rFonts w:cs="Times New Roman"/>
          <w:color w:val="000000" w:themeColor="text1"/>
          <w:sz w:val="20"/>
          <w:szCs w:val="20"/>
        </w:rPr>
        <w:t>dnia ……….……. r.</w:t>
      </w:r>
    </w:p>
    <w:p w:rsidR="00086BDA" w:rsidRPr="0035389F" w:rsidRDefault="00086BDA" w:rsidP="00093C44">
      <w:pPr>
        <w:tabs>
          <w:tab w:val="left" w:pos="0"/>
          <w:tab w:val="left" w:pos="4500"/>
        </w:tabs>
        <w:jc w:val="right"/>
        <w:rPr>
          <w:b/>
          <w:color w:val="000000" w:themeColor="text1"/>
          <w:sz w:val="22"/>
          <w:szCs w:val="22"/>
        </w:rPr>
      </w:pPr>
    </w:p>
    <w:p w:rsidR="00086BDA" w:rsidRPr="0035389F" w:rsidRDefault="00086BDA" w:rsidP="00093C44">
      <w:pPr>
        <w:tabs>
          <w:tab w:val="left" w:pos="0"/>
          <w:tab w:val="left" w:pos="4500"/>
        </w:tabs>
        <w:jc w:val="right"/>
        <w:rPr>
          <w:b/>
          <w:color w:val="000000" w:themeColor="text1"/>
          <w:sz w:val="22"/>
          <w:szCs w:val="22"/>
        </w:rPr>
      </w:pPr>
    </w:p>
    <w:p w:rsidR="00086BDA" w:rsidRPr="0035389F" w:rsidRDefault="00086BDA" w:rsidP="00093C44">
      <w:pPr>
        <w:tabs>
          <w:tab w:val="left" w:pos="0"/>
          <w:tab w:val="left" w:pos="4500"/>
        </w:tabs>
        <w:jc w:val="right"/>
        <w:rPr>
          <w:b/>
          <w:color w:val="000000" w:themeColor="text1"/>
          <w:sz w:val="22"/>
          <w:szCs w:val="22"/>
        </w:rPr>
      </w:pPr>
    </w:p>
    <w:p w:rsidR="00093C44" w:rsidRPr="0035389F" w:rsidRDefault="00093C44" w:rsidP="00093C44">
      <w:pPr>
        <w:ind w:left="5246" w:firstLine="708"/>
        <w:rPr>
          <w:rFonts w:cs="Times New Roman"/>
          <w:b/>
          <w:color w:val="000000" w:themeColor="text1"/>
          <w:sz w:val="21"/>
          <w:szCs w:val="21"/>
        </w:rPr>
      </w:pPr>
      <w:r w:rsidRPr="0035389F">
        <w:rPr>
          <w:rFonts w:cs="Times New Roman"/>
          <w:b/>
          <w:color w:val="000000" w:themeColor="text1"/>
          <w:sz w:val="21"/>
          <w:szCs w:val="21"/>
        </w:rPr>
        <w:t>Zamawiający:</w:t>
      </w:r>
    </w:p>
    <w:p w:rsidR="00093C44" w:rsidRPr="0035389F" w:rsidRDefault="00093C44" w:rsidP="00086BDA">
      <w:pPr>
        <w:ind w:left="5424" w:firstLine="708"/>
        <w:rPr>
          <w:rFonts w:cs="Times New Roman"/>
          <w:b/>
          <w:color w:val="000000" w:themeColor="text1"/>
          <w:sz w:val="10"/>
          <w:szCs w:val="10"/>
        </w:rPr>
      </w:pPr>
    </w:p>
    <w:p w:rsidR="00093C44" w:rsidRPr="0035389F" w:rsidRDefault="00093C44" w:rsidP="00086BDA">
      <w:pPr>
        <w:ind w:left="6132"/>
        <w:rPr>
          <w:rFonts w:cs="Times New Roman"/>
          <w:b/>
          <w:color w:val="000000" w:themeColor="text1"/>
          <w:sz w:val="20"/>
          <w:szCs w:val="20"/>
        </w:rPr>
      </w:pPr>
      <w:r w:rsidRPr="0035389F">
        <w:rPr>
          <w:rFonts w:cs="Times New Roman"/>
          <w:b/>
          <w:color w:val="000000" w:themeColor="text1"/>
          <w:sz w:val="20"/>
          <w:szCs w:val="20"/>
        </w:rPr>
        <w:t>Szpital Specjalistyczny</w:t>
      </w:r>
    </w:p>
    <w:p w:rsidR="00093C44" w:rsidRPr="0035389F" w:rsidRDefault="00093C44" w:rsidP="00086BDA">
      <w:pPr>
        <w:ind w:left="6132"/>
        <w:rPr>
          <w:rFonts w:cs="Times New Roman"/>
          <w:b/>
          <w:color w:val="000000" w:themeColor="text1"/>
          <w:sz w:val="20"/>
          <w:szCs w:val="20"/>
        </w:rPr>
      </w:pPr>
      <w:r w:rsidRPr="0035389F">
        <w:rPr>
          <w:rFonts w:cs="Times New Roman"/>
          <w:b/>
          <w:color w:val="000000" w:themeColor="text1"/>
          <w:sz w:val="20"/>
          <w:szCs w:val="20"/>
        </w:rPr>
        <w:t>im. Edmunda Biernackiego</w:t>
      </w:r>
    </w:p>
    <w:p w:rsidR="00093C44" w:rsidRPr="0035389F" w:rsidRDefault="00093C44" w:rsidP="00086BDA">
      <w:pPr>
        <w:ind w:left="6132"/>
        <w:rPr>
          <w:rFonts w:cs="Times New Roman"/>
          <w:b/>
          <w:color w:val="000000" w:themeColor="text1"/>
          <w:sz w:val="20"/>
          <w:szCs w:val="20"/>
        </w:rPr>
      </w:pPr>
      <w:r w:rsidRPr="0035389F">
        <w:rPr>
          <w:rFonts w:cs="Times New Roman"/>
          <w:b/>
          <w:color w:val="000000" w:themeColor="text1"/>
          <w:sz w:val="20"/>
          <w:szCs w:val="20"/>
        </w:rPr>
        <w:t>ul. Żeromskiego 22</w:t>
      </w:r>
    </w:p>
    <w:p w:rsidR="00093C44" w:rsidRPr="0035389F" w:rsidRDefault="00093C44" w:rsidP="00086BDA">
      <w:pPr>
        <w:ind w:left="6132"/>
        <w:rPr>
          <w:rFonts w:cs="Times New Roman"/>
          <w:b/>
          <w:color w:val="000000" w:themeColor="text1"/>
          <w:sz w:val="20"/>
          <w:szCs w:val="20"/>
        </w:rPr>
      </w:pPr>
      <w:r w:rsidRPr="0035389F">
        <w:rPr>
          <w:rFonts w:cs="Times New Roman"/>
          <w:b/>
          <w:color w:val="000000" w:themeColor="text1"/>
          <w:sz w:val="20"/>
          <w:szCs w:val="20"/>
        </w:rPr>
        <w:t>39-300 Mielec</w:t>
      </w:r>
    </w:p>
    <w:p w:rsidR="00093C44" w:rsidRPr="0035389F" w:rsidRDefault="00093C44" w:rsidP="00093C44">
      <w:pPr>
        <w:ind w:left="5954"/>
        <w:jc w:val="center"/>
        <w:rPr>
          <w:rFonts w:cs="Times New Roman"/>
          <w:i/>
          <w:color w:val="000000" w:themeColor="text1"/>
          <w:sz w:val="16"/>
          <w:szCs w:val="16"/>
        </w:rPr>
      </w:pPr>
      <w:r w:rsidRPr="0035389F">
        <w:rPr>
          <w:rFonts w:cs="Times New Roman"/>
          <w:i/>
          <w:color w:val="000000" w:themeColor="text1"/>
          <w:sz w:val="16"/>
          <w:szCs w:val="16"/>
        </w:rPr>
        <w:t>(pełna nazwa/firma, adres)</w:t>
      </w:r>
    </w:p>
    <w:p w:rsidR="00093C44" w:rsidRPr="0035389F" w:rsidRDefault="00093C44" w:rsidP="00093C44">
      <w:pPr>
        <w:spacing w:line="480" w:lineRule="auto"/>
        <w:rPr>
          <w:rFonts w:cs="Times New Roman"/>
          <w:b/>
          <w:color w:val="000000" w:themeColor="text1"/>
          <w:sz w:val="21"/>
          <w:szCs w:val="21"/>
        </w:rPr>
      </w:pPr>
      <w:r w:rsidRPr="0035389F">
        <w:rPr>
          <w:rFonts w:cs="Times New Roman"/>
          <w:b/>
          <w:color w:val="000000" w:themeColor="text1"/>
          <w:sz w:val="21"/>
          <w:szCs w:val="21"/>
        </w:rPr>
        <w:t>Wykonawca:</w:t>
      </w:r>
    </w:p>
    <w:p w:rsidR="00093C44" w:rsidRPr="0035389F" w:rsidRDefault="00093C44" w:rsidP="00093C44">
      <w:pPr>
        <w:spacing w:line="480" w:lineRule="auto"/>
        <w:ind w:right="5954"/>
        <w:rPr>
          <w:rFonts w:cs="Times New Roman"/>
          <w:color w:val="000000" w:themeColor="text1"/>
          <w:sz w:val="21"/>
          <w:szCs w:val="21"/>
        </w:rPr>
      </w:pPr>
      <w:r w:rsidRPr="0035389F">
        <w:rPr>
          <w:rFonts w:cs="Times New Roman"/>
          <w:color w:val="000000" w:themeColor="text1"/>
          <w:sz w:val="21"/>
          <w:szCs w:val="21"/>
        </w:rPr>
        <w:t>…………………………………………………………………………</w:t>
      </w:r>
    </w:p>
    <w:p w:rsidR="00093C44" w:rsidRPr="0035389F" w:rsidRDefault="00093C44" w:rsidP="00093C44">
      <w:pPr>
        <w:ind w:right="5953"/>
        <w:rPr>
          <w:rFonts w:cs="Times New Roman"/>
          <w:i/>
          <w:color w:val="000000" w:themeColor="text1"/>
          <w:sz w:val="16"/>
          <w:szCs w:val="16"/>
        </w:rPr>
      </w:pPr>
      <w:r w:rsidRPr="0035389F">
        <w:rPr>
          <w:rFonts w:cs="Times New Roman"/>
          <w:i/>
          <w:color w:val="000000" w:themeColor="text1"/>
          <w:sz w:val="16"/>
          <w:szCs w:val="16"/>
        </w:rPr>
        <w:t>(pełna nazwa/firma, adres, w zależności od podmiotu: NIP/PESEL, KRS/</w:t>
      </w:r>
      <w:proofErr w:type="spellStart"/>
      <w:r w:rsidRPr="0035389F">
        <w:rPr>
          <w:rFonts w:cs="Times New Roman"/>
          <w:i/>
          <w:color w:val="000000" w:themeColor="text1"/>
          <w:sz w:val="16"/>
          <w:szCs w:val="16"/>
        </w:rPr>
        <w:t>CEiDG</w:t>
      </w:r>
      <w:proofErr w:type="spellEnd"/>
      <w:r w:rsidRPr="0035389F">
        <w:rPr>
          <w:rFonts w:cs="Times New Roman"/>
          <w:i/>
          <w:color w:val="000000" w:themeColor="text1"/>
          <w:sz w:val="16"/>
          <w:szCs w:val="16"/>
        </w:rPr>
        <w:t>)</w:t>
      </w:r>
    </w:p>
    <w:p w:rsidR="00093C44" w:rsidRPr="0035389F" w:rsidRDefault="00093C44" w:rsidP="00093C44">
      <w:pPr>
        <w:spacing w:line="480" w:lineRule="auto"/>
        <w:rPr>
          <w:rFonts w:cs="Times New Roman"/>
          <w:color w:val="000000" w:themeColor="text1"/>
          <w:sz w:val="21"/>
          <w:szCs w:val="21"/>
          <w:u w:val="single"/>
        </w:rPr>
      </w:pPr>
      <w:r w:rsidRPr="0035389F">
        <w:rPr>
          <w:rFonts w:cs="Times New Roman"/>
          <w:color w:val="000000" w:themeColor="text1"/>
          <w:sz w:val="21"/>
          <w:szCs w:val="21"/>
          <w:u w:val="single"/>
        </w:rPr>
        <w:t>reprezentowany przez:</w:t>
      </w:r>
    </w:p>
    <w:p w:rsidR="00093C44" w:rsidRPr="0035389F" w:rsidRDefault="00093C44" w:rsidP="00093C44">
      <w:pPr>
        <w:spacing w:line="480" w:lineRule="auto"/>
        <w:ind w:right="5954"/>
        <w:rPr>
          <w:rFonts w:cs="Times New Roman"/>
          <w:color w:val="000000" w:themeColor="text1"/>
          <w:sz w:val="21"/>
          <w:szCs w:val="21"/>
        </w:rPr>
      </w:pPr>
      <w:r w:rsidRPr="0035389F">
        <w:rPr>
          <w:rFonts w:cs="Times New Roman"/>
          <w:color w:val="000000" w:themeColor="text1"/>
          <w:sz w:val="21"/>
          <w:szCs w:val="21"/>
        </w:rPr>
        <w:t>…………………………………………………………………………</w:t>
      </w:r>
    </w:p>
    <w:p w:rsidR="00093C44" w:rsidRPr="0035389F" w:rsidRDefault="00093C44" w:rsidP="00093C44">
      <w:pPr>
        <w:ind w:right="5953"/>
        <w:rPr>
          <w:rFonts w:cs="Times New Roman"/>
          <w:i/>
          <w:color w:val="000000" w:themeColor="text1"/>
          <w:sz w:val="16"/>
          <w:szCs w:val="16"/>
        </w:rPr>
      </w:pPr>
      <w:r w:rsidRPr="0035389F">
        <w:rPr>
          <w:rFonts w:cs="Times New Roman"/>
          <w:i/>
          <w:color w:val="000000" w:themeColor="text1"/>
          <w:sz w:val="16"/>
          <w:szCs w:val="16"/>
        </w:rPr>
        <w:t>(imię, nazwisko, stanowisko/podstawa do  reprezentacji)</w:t>
      </w:r>
    </w:p>
    <w:p w:rsidR="00093C44" w:rsidRPr="0035389F" w:rsidRDefault="00093C44" w:rsidP="00093C44">
      <w:pPr>
        <w:pStyle w:val="Tekstpodstawowy"/>
        <w:rPr>
          <w:color w:val="000000" w:themeColor="text1"/>
        </w:rPr>
      </w:pPr>
    </w:p>
    <w:p w:rsidR="00B5471F" w:rsidRPr="0035389F" w:rsidRDefault="00B5471F" w:rsidP="00093C44">
      <w:pPr>
        <w:pStyle w:val="Tekstpodstawowy"/>
        <w:rPr>
          <w:color w:val="000000" w:themeColor="text1"/>
        </w:rPr>
      </w:pPr>
    </w:p>
    <w:p w:rsidR="00093C44" w:rsidRPr="0035389F" w:rsidRDefault="00093C44" w:rsidP="00093C44">
      <w:pPr>
        <w:pStyle w:val="Nagwek4"/>
        <w:widowControl/>
        <w:rPr>
          <w:color w:val="000000" w:themeColor="text1"/>
        </w:rPr>
      </w:pPr>
      <w:r w:rsidRPr="0035389F">
        <w:rPr>
          <w:b/>
          <w:i/>
          <w:color w:val="000000" w:themeColor="text1"/>
          <w:sz w:val="32"/>
          <w:szCs w:val="32"/>
        </w:rPr>
        <w:t>FORMULARZ ASORTYMENTOWO - CENOWY</w:t>
      </w:r>
    </w:p>
    <w:p w:rsidR="00093C44" w:rsidRPr="0035389F" w:rsidRDefault="00093C44" w:rsidP="00093C44">
      <w:pPr>
        <w:jc w:val="both"/>
        <w:rPr>
          <w:color w:val="000000" w:themeColor="text1"/>
          <w:sz w:val="20"/>
          <w:szCs w:val="20"/>
        </w:rPr>
      </w:pPr>
    </w:p>
    <w:p w:rsidR="00B5471F" w:rsidRPr="0035389F" w:rsidRDefault="00B5471F" w:rsidP="00093C44">
      <w:pPr>
        <w:jc w:val="both"/>
        <w:rPr>
          <w:color w:val="000000" w:themeColor="text1"/>
          <w:sz w:val="20"/>
          <w:szCs w:val="20"/>
        </w:rPr>
      </w:pPr>
    </w:p>
    <w:p w:rsidR="00093C44" w:rsidRPr="0035389F" w:rsidRDefault="00093C44" w:rsidP="00093C44">
      <w:pPr>
        <w:jc w:val="both"/>
        <w:rPr>
          <w:color w:val="000000" w:themeColor="text1"/>
          <w:sz w:val="20"/>
          <w:szCs w:val="20"/>
        </w:rPr>
      </w:pPr>
    </w:p>
    <w:p w:rsidR="00093C44" w:rsidRPr="0035389F" w:rsidRDefault="00093C44" w:rsidP="00093C44">
      <w:pPr>
        <w:jc w:val="both"/>
        <w:rPr>
          <w:color w:val="000000" w:themeColor="text1"/>
          <w:sz w:val="22"/>
          <w:szCs w:val="22"/>
        </w:rPr>
      </w:pPr>
      <w:r w:rsidRPr="0035389F">
        <w:rPr>
          <w:color w:val="000000" w:themeColor="text1"/>
          <w:sz w:val="22"/>
          <w:szCs w:val="22"/>
        </w:rPr>
        <w:t xml:space="preserve">Nawiązując do ogłoszenia </w:t>
      </w:r>
      <w:r w:rsidR="008E7ACA" w:rsidRPr="0035389F">
        <w:rPr>
          <w:color w:val="000000" w:themeColor="text1"/>
          <w:sz w:val="22"/>
          <w:szCs w:val="22"/>
        </w:rPr>
        <w:t>o udzielenie zamówienia publicznego prowadzonego w trybie podstawowym, na podstawie art. 275 pkt 1) ustawy z dnia 11 września 2019 roku Prawo zamówień publicznych na</w:t>
      </w:r>
    </w:p>
    <w:p w:rsidR="00093C44" w:rsidRPr="0035389F" w:rsidRDefault="00093C44" w:rsidP="00093C44">
      <w:pPr>
        <w:jc w:val="both"/>
        <w:rPr>
          <w:color w:val="000000" w:themeColor="text1"/>
          <w:sz w:val="10"/>
          <w:szCs w:val="10"/>
        </w:rPr>
      </w:pPr>
    </w:p>
    <w:p w:rsidR="000631CE" w:rsidRPr="0035389F" w:rsidRDefault="00086BDA" w:rsidP="00B5471F">
      <w:pPr>
        <w:jc w:val="center"/>
        <w:rPr>
          <w:b/>
          <w:color w:val="000000" w:themeColor="text1"/>
          <w:sz w:val="22"/>
          <w:szCs w:val="22"/>
        </w:rPr>
      </w:pPr>
      <w:r w:rsidRPr="0035389F">
        <w:rPr>
          <w:b/>
          <w:color w:val="000000" w:themeColor="text1"/>
          <w:sz w:val="22"/>
          <w:szCs w:val="22"/>
        </w:rPr>
        <w:t xml:space="preserve">sprzedaż i dostawę </w:t>
      </w:r>
      <w:r w:rsidR="000631CE" w:rsidRPr="0035389F">
        <w:rPr>
          <w:b/>
          <w:color w:val="000000" w:themeColor="text1"/>
          <w:sz w:val="22"/>
          <w:szCs w:val="22"/>
        </w:rPr>
        <w:t xml:space="preserve">pieczywa do Kuchni Szpitala Specjalistycznego </w:t>
      </w:r>
    </w:p>
    <w:p w:rsidR="00093C44" w:rsidRPr="0035389F" w:rsidRDefault="000631CE" w:rsidP="00B5471F">
      <w:pPr>
        <w:jc w:val="center"/>
        <w:rPr>
          <w:b/>
          <w:color w:val="000000" w:themeColor="text1"/>
          <w:sz w:val="22"/>
          <w:szCs w:val="22"/>
        </w:rPr>
      </w:pPr>
      <w:r w:rsidRPr="0035389F">
        <w:rPr>
          <w:b/>
          <w:color w:val="000000" w:themeColor="text1"/>
          <w:sz w:val="22"/>
          <w:szCs w:val="22"/>
        </w:rPr>
        <w:t>im. Edmunda Biernackiego w Mielcu</w:t>
      </w:r>
      <w:r w:rsidR="00086BDA" w:rsidRPr="0035389F">
        <w:rPr>
          <w:b/>
          <w:color w:val="000000" w:themeColor="text1"/>
          <w:sz w:val="22"/>
          <w:szCs w:val="22"/>
        </w:rPr>
        <w:t xml:space="preserve">, znak </w:t>
      </w:r>
      <w:r w:rsidR="0035389F" w:rsidRPr="0035389F">
        <w:rPr>
          <w:b/>
          <w:color w:val="000000" w:themeColor="text1"/>
          <w:sz w:val="22"/>
          <w:szCs w:val="22"/>
        </w:rPr>
        <w:t>SzS.ZP.261.</w:t>
      </w:r>
      <w:r w:rsidR="0035389F" w:rsidRPr="0035389F">
        <w:rPr>
          <w:b/>
          <w:color w:val="000000" w:themeColor="text1"/>
          <w:sz w:val="22"/>
          <w:szCs w:val="22"/>
        </w:rPr>
        <w:t>41</w:t>
      </w:r>
      <w:r w:rsidR="0035389F" w:rsidRPr="0035389F">
        <w:rPr>
          <w:b/>
          <w:color w:val="000000" w:themeColor="text1"/>
          <w:sz w:val="22"/>
          <w:szCs w:val="22"/>
        </w:rPr>
        <w:t>.2025</w:t>
      </w:r>
    </w:p>
    <w:p w:rsidR="00093C44" w:rsidRPr="0035389F" w:rsidRDefault="00093C44" w:rsidP="00093C44">
      <w:pPr>
        <w:jc w:val="center"/>
        <w:rPr>
          <w:color w:val="000000" w:themeColor="text1"/>
          <w:sz w:val="10"/>
          <w:szCs w:val="10"/>
        </w:rPr>
      </w:pPr>
    </w:p>
    <w:p w:rsidR="00093C44" w:rsidRPr="0035389F" w:rsidRDefault="00093C44" w:rsidP="00093C44">
      <w:pPr>
        <w:jc w:val="both"/>
        <w:rPr>
          <w:color w:val="000000" w:themeColor="text1"/>
          <w:sz w:val="22"/>
          <w:szCs w:val="22"/>
        </w:rPr>
      </w:pPr>
      <w:r w:rsidRPr="0035389F">
        <w:rPr>
          <w:color w:val="000000" w:themeColor="text1"/>
          <w:sz w:val="22"/>
          <w:szCs w:val="22"/>
        </w:rPr>
        <w:t>oferujemy realizację w/w Przedmiotu Zamówienia:</w:t>
      </w:r>
    </w:p>
    <w:p w:rsidR="00093C44" w:rsidRPr="0035389F" w:rsidRDefault="00093C44" w:rsidP="00093C44">
      <w:pPr>
        <w:jc w:val="both"/>
        <w:rPr>
          <w:color w:val="000000" w:themeColor="text1"/>
          <w:sz w:val="20"/>
          <w:szCs w:val="20"/>
        </w:rPr>
      </w:pPr>
    </w:p>
    <w:tbl>
      <w:tblPr>
        <w:tblW w:w="9734" w:type="dxa"/>
        <w:tblInd w:w="-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7"/>
        <w:gridCol w:w="1019"/>
        <w:gridCol w:w="824"/>
        <w:gridCol w:w="708"/>
        <w:gridCol w:w="529"/>
        <w:gridCol w:w="683"/>
        <w:gridCol w:w="870"/>
        <w:gridCol w:w="621"/>
        <w:gridCol w:w="783"/>
        <w:gridCol w:w="881"/>
        <w:gridCol w:w="878"/>
        <w:gridCol w:w="1001"/>
      </w:tblGrid>
      <w:tr w:rsidR="0035389F" w:rsidRPr="0035389F" w:rsidTr="00FA5C5F">
        <w:tc>
          <w:tcPr>
            <w:tcW w:w="93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L.p.</w:t>
            </w:r>
          </w:p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Asortyment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Nazwa handlowa, wymiar jedn. wielkość opakowania (jeżeli dotyczy)</w:t>
            </w:r>
          </w:p>
        </w:tc>
        <w:tc>
          <w:tcPr>
            <w:tcW w:w="82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Numer katalogowy</w:t>
            </w:r>
          </w:p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(jeżeli dotyczy)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 xml:space="preserve">Producent </w:t>
            </w:r>
          </w:p>
        </w:tc>
        <w:tc>
          <w:tcPr>
            <w:tcW w:w="52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J.m.</w:t>
            </w:r>
          </w:p>
        </w:tc>
        <w:tc>
          <w:tcPr>
            <w:tcW w:w="68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Ilość</w:t>
            </w:r>
          </w:p>
        </w:tc>
        <w:tc>
          <w:tcPr>
            <w:tcW w:w="22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Cena jednostkowa</w:t>
            </w:r>
          </w:p>
        </w:tc>
        <w:tc>
          <w:tcPr>
            <w:tcW w:w="2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Wartość</w:t>
            </w:r>
          </w:p>
        </w:tc>
      </w:tr>
      <w:tr w:rsidR="0035389F" w:rsidRPr="0035389F" w:rsidTr="00FA5C5F">
        <w:tc>
          <w:tcPr>
            <w:tcW w:w="93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01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1CE" w:rsidRPr="0035389F" w:rsidRDefault="000631CE" w:rsidP="00FA5C5F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52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68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netto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VAT</w:t>
            </w:r>
          </w:p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%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brutto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netto</w:t>
            </w:r>
          </w:p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(kol. 5x6)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VAT</w:t>
            </w:r>
          </w:p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zł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brutto</w:t>
            </w:r>
          </w:p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(kol. 9+10)</w:t>
            </w:r>
          </w:p>
        </w:tc>
      </w:tr>
      <w:tr w:rsidR="0035389F" w:rsidRPr="0035389F" w:rsidTr="00FA5C5F">
        <w:tc>
          <w:tcPr>
            <w:tcW w:w="9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01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153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68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11</w:t>
            </w:r>
          </w:p>
        </w:tc>
      </w:tr>
      <w:tr w:rsidR="0035389F" w:rsidRPr="0035389F" w:rsidTr="00FA5C5F">
        <w:trPr>
          <w:trHeight w:val="720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31CE" w:rsidRPr="0035389F" w:rsidRDefault="000631CE" w:rsidP="00FA5C5F">
            <w:pPr>
              <w:snapToGrid w:val="0"/>
              <w:rPr>
                <w:color w:val="000000" w:themeColor="text1"/>
              </w:rPr>
            </w:pPr>
          </w:p>
          <w:p w:rsidR="000631CE" w:rsidRPr="0035389F" w:rsidRDefault="000631CE" w:rsidP="00FA5C5F">
            <w:pPr>
              <w:rPr>
                <w:color w:val="000000" w:themeColor="text1"/>
              </w:rPr>
            </w:pPr>
          </w:p>
          <w:p w:rsidR="000631CE" w:rsidRPr="0035389F" w:rsidRDefault="000631CE" w:rsidP="00FA5C5F">
            <w:pPr>
              <w:rPr>
                <w:color w:val="000000" w:themeColor="text1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31CE" w:rsidRPr="0035389F" w:rsidRDefault="000631CE" w:rsidP="00FA5C5F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31CE" w:rsidRPr="0035389F" w:rsidRDefault="000631CE" w:rsidP="00FA5C5F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31CE" w:rsidRPr="0035389F" w:rsidRDefault="000631CE" w:rsidP="00FA5C5F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31CE" w:rsidRPr="0035389F" w:rsidRDefault="000631CE" w:rsidP="00FA5C5F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31CE" w:rsidRPr="0035389F" w:rsidRDefault="000631CE" w:rsidP="00FA5C5F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31CE" w:rsidRPr="0035389F" w:rsidRDefault="000631CE" w:rsidP="00FA5C5F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31CE" w:rsidRPr="0035389F" w:rsidRDefault="000631CE" w:rsidP="00FA5C5F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31CE" w:rsidRPr="0035389F" w:rsidRDefault="000631CE" w:rsidP="00FA5C5F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31CE" w:rsidRPr="0035389F" w:rsidRDefault="000631CE" w:rsidP="00FA5C5F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631CE" w:rsidRPr="0035389F" w:rsidRDefault="000631CE" w:rsidP="00FA5C5F">
            <w:pPr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1CE" w:rsidRPr="0035389F" w:rsidRDefault="000631CE" w:rsidP="00FA5C5F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35389F" w:rsidRPr="0035389F" w:rsidTr="00FA5C5F">
        <w:trPr>
          <w:trHeight w:val="242"/>
        </w:trPr>
        <w:tc>
          <w:tcPr>
            <w:tcW w:w="34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35389F">
              <w:rPr>
                <w:b/>
                <w:color w:val="000000" w:themeColor="text1"/>
                <w:sz w:val="16"/>
                <w:szCs w:val="16"/>
              </w:rPr>
              <w:t>Całkowita wartość zamówienia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 xml:space="preserve">suma </w:t>
            </w:r>
          </w:p>
          <w:p w:rsidR="000631CE" w:rsidRPr="0035389F" w:rsidRDefault="000631CE" w:rsidP="00FA5C5F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kolumna 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31CE" w:rsidRPr="0035389F" w:rsidRDefault="000631CE" w:rsidP="00FA5C5F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 xml:space="preserve">suma </w:t>
            </w:r>
          </w:p>
          <w:p w:rsidR="000631CE" w:rsidRPr="0035389F" w:rsidRDefault="000631CE" w:rsidP="00FA5C5F">
            <w:pPr>
              <w:snapToGrid w:val="0"/>
              <w:jc w:val="center"/>
              <w:rPr>
                <w:color w:val="000000" w:themeColor="text1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kolumna 10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31CE" w:rsidRPr="0035389F" w:rsidRDefault="000631CE" w:rsidP="00FA5C5F">
            <w:pPr>
              <w:snapToGrid w:val="0"/>
              <w:jc w:val="center"/>
              <w:rPr>
                <w:color w:val="000000" w:themeColor="text1"/>
                <w:sz w:val="14"/>
                <w:szCs w:val="14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 xml:space="preserve">suma </w:t>
            </w:r>
          </w:p>
          <w:p w:rsidR="000631CE" w:rsidRPr="0035389F" w:rsidRDefault="000631CE" w:rsidP="00FA5C5F">
            <w:pPr>
              <w:snapToGrid w:val="0"/>
              <w:jc w:val="center"/>
              <w:rPr>
                <w:color w:val="000000" w:themeColor="text1"/>
              </w:rPr>
            </w:pPr>
            <w:r w:rsidRPr="0035389F">
              <w:rPr>
                <w:color w:val="000000" w:themeColor="text1"/>
                <w:sz w:val="14"/>
                <w:szCs w:val="14"/>
              </w:rPr>
              <w:t>kolumna 11</w:t>
            </w:r>
          </w:p>
        </w:tc>
      </w:tr>
      <w:bookmarkEnd w:id="0"/>
    </w:tbl>
    <w:p w:rsidR="00B5471F" w:rsidRPr="00D9613A" w:rsidRDefault="00B5471F" w:rsidP="00086BDA">
      <w:pPr>
        <w:pStyle w:val="Tekstpodstawowy"/>
        <w:rPr>
          <w:rFonts w:cs="Times New Roman"/>
          <w:color w:val="FF0000"/>
          <w:sz w:val="20"/>
          <w:szCs w:val="20"/>
        </w:rPr>
      </w:pPr>
    </w:p>
    <w:sectPr w:rsidR="00B5471F" w:rsidRPr="00D9613A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35389F">
      <w:rPr>
        <w:noProof/>
      </w:rPr>
      <w:t>1</w:t>
    </w:r>
    <w:r>
      <w:fldChar w:fldCharType="end"/>
    </w:r>
  </w:p>
  <w:p w:rsidR="00AB296F" w:rsidRDefault="00AB296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 w15:restartNumberingAfterBreak="0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 w15:restartNumberingAfterBreak="0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 w15:restartNumberingAfterBreak="0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 w15:restartNumberingAfterBreak="0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 w15:restartNumberingAfterBreak="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1" w15:restartNumberingAfterBreak="0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3" w15:restartNumberingAfterBreak="0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5" w15:restartNumberingAfterBreak="0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8" w15:restartNumberingAfterBreak="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0" w15:restartNumberingAfterBreak="0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2" w15:restartNumberingAfterBreak="0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4" w15:restartNumberingAfterBreak="0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5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6"/>
  </w:num>
  <w:num w:numId="4">
    <w:abstractNumId w:val="66"/>
  </w:num>
  <w:num w:numId="5">
    <w:abstractNumId w:val="78"/>
  </w:num>
  <w:num w:numId="6">
    <w:abstractNumId w:val="72"/>
  </w:num>
  <w:num w:numId="7">
    <w:abstractNumId w:val="60"/>
  </w:num>
  <w:num w:numId="8">
    <w:abstractNumId w:val="63"/>
  </w:num>
  <w:num w:numId="9">
    <w:abstractNumId w:val="69"/>
  </w:num>
  <w:num w:numId="10">
    <w:abstractNumId w:val="79"/>
  </w:num>
  <w:num w:numId="11">
    <w:abstractNumId w:val="73"/>
  </w:num>
  <w:num w:numId="12">
    <w:abstractNumId w:val="77"/>
  </w:num>
  <w:num w:numId="13">
    <w:abstractNumId w:val="83"/>
  </w:num>
  <w:num w:numId="14">
    <w:abstractNumId w:val="71"/>
  </w:num>
  <w:num w:numId="15">
    <w:abstractNumId w:val="70"/>
  </w:num>
  <w:num w:numId="16">
    <w:abstractNumId w:val="84"/>
  </w:num>
  <w:num w:numId="17">
    <w:abstractNumId w:val="68"/>
  </w:num>
  <w:num w:numId="18">
    <w:abstractNumId w:val="81"/>
  </w:num>
  <w:num w:numId="19">
    <w:abstractNumId w:val="80"/>
  </w:num>
  <w:num w:numId="20">
    <w:abstractNumId w:val="67"/>
  </w:num>
  <w:num w:numId="21">
    <w:abstractNumId w:val="64"/>
  </w:num>
  <w:num w:numId="22">
    <w:abstractNumId w:val="59"/>
  </w:num>
  <w:num w:numId="23">
    <w:abstractNumId w:val="82"/>
  </w:num>
  <w:num w:numId="24">
    <w:abstractNumId w:val="1"/>
  </w:num>
  <w:num w:numId="25">
    <w:abstractNumId w:val="62"/>
  </w:num>
  <w:num w:numId="26">
    <w:abstractNumId w:val="61"/>
  </w:num>
  <w:num w:numId="27">
    <w:abstractNumId w:val="75"/>
  </w:num>
  <w:num w:numId="28">
    <w:abstractNumId w:val="6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14699"/>
    <w:rsid w:val="000161D5"/>
    <w:rsid w:val="000302D9"/>
    <w:rsid w:val="00036624"/>
    <w:rsid w:val="00044036"/>
    <w:rsid w:val="0005063A"/>
    <w:rsid w:val="000631CE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20877"/>
    <w:rsid w:val="00244FF5"/>
    <w:rsid w:val="00257898"/>
    <w:rsid w:val="00261910"/>
    <w:rsid w:val="0026721B"/>
    <w:rsid w:val="00284ECD"/>
    <w:rsid w:val="00290B51"/>
    <w:rsid w:val="002A0D01"/>
    <w:rsid w:val="002B68AF"/>
    <w:rsid w:val="002C4E72"/>
    <w:rsid w:val="002F0467"/>
    <w:rsid w:val="00302056"/>
    <w:rsid w:val="0031155A"/>
    <w:rsid w:val="00320F97"/>
    <w:rsid w:val="00327AA8"/>
    <w:rsid w:val="00332877"/>
    <w:rsid w:val="00332F11"/>
    <w:rsid w:val="00341B36"/>
    <w:rsid w:val="0035389F"/>
    <w:rsid w:val="00353F77"/>
    <w:rsid w:val="00373CB7"/>
    <w:rsid w:val="003824F5"/>
    <w:rsid w:val="00390A58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46655"/>
    <w:rsid w:val="004542FC"/>
    <w:rsid w:val="00460AAF"/>
    <w:rsid w:val="00474157"/>
    <w:rsid w:val="00476F10"/>
    <w:rsid w:val="00487CE9"/>
    <w:rsid w:val="004D4E42"/>
    <w:rsid w:val="004E3EBF"/>
    <w:rsid w:val="005121DF"/>
    <w:rsid w:val="00527702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930E3"/>
    <w:rsid w:val="006C26C7"/>
    <w:rsid w:val="006D7316"/>
    <w:rsid w:val="006F78BD"/>
    <w:rsid w:val="00704C00"/>
    <w:rsid w:val="00705AA2"/>
    <w:rsid w:val="00710A10"/>
    <w:rsid w:val="00730B73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D4500"/>
    <w:rsid w:val="008D733F"/>
    <w:rsid w:val="008E7ACA"/>
    <w:rsid w:val="008F40EF"/>
    <w:rsid w:val="00912BB2"/>
    <w:rsid w:val="00913C9A"/>
    <w:rsid w:val="0092334E"/>
    <w:rsid w:val="0092436F"/>
    <w:rsid w:val="00946D0F"/>
    <w:rsid w:val="00950D09"/>
    <w:rsid w:val="0096557F"/>
    <w:rsid w:val="00975A1C"/>
    <w:rsid w:val="00975D99"/>
    <w:rsid w:val="00995F65"/>
    <w:rsid w:val="009D3EAE"/>
    <w:rsid w:val="009F263A"/>
    <w:rsid w:val="009F334D"/>
    <w:rsid w:val="009F3F86"/>
    <w:rsid w:val="00A04EF6"/>
    <w:rsid w:val="00A07D59"/>
    <w:rsid w:val="00A16E4F"/>
    <w:rsid w:val="00A24949"/>
    <w:rsid w:val="00A53003"/>
    <w:rsid w:val="00A62220"/>
    <w:rsid w:val="00A73624"/>
    <w:rsid w:val="00A76188"/>
    <w:rsid w:val="00A86547"/>
    <w:rsid w:val="00A871D8"/>
    <w:rsid w:val="00A93C07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C2097"/>
    <w:rsid w:val="00BC3D9B"/>
    <w:rsid w:val="00BC4902"/>
    <w:rsid w:val="00BD50EA"/>
    <w:rsid w:val="00BE4C41"/>
    <w:rsid w:val="00BF1EC0"/>
    <w:rsid w:val="00BF7EF3"/>
    <w:rsid w:val="00C00CD0"/>
    <w:rsid w:val="00C209D4"/>
    <w:rsid w:val="00C32E25"/>
    <w:rsid w:val="00C35581"/>
    <w:rsid w:val="00C53A05"/>
    <w:rsid w:val="00C6004E"/>
    <w:rsid w:val="00C67987"/>
    <w:rsid w:val="00C75FF6"/>
    <w:rsid w:val="00C856D1"/>
    <w:rsid w:val="00C87759"/>
    <w:rsid w:val="00C92947"/>
    <w:rsid w:val="00CA5DA9"/>
    <w:rsid w:val="00CB3A5E"/>
    <w:rsid w:val="00CC42DD"/>
    <w:rsid w:val="00CD2007"/>
    <w:rsid w:val="00CE245A"/>
    <w:rsid w:val="00CF51D8"/>
    <w:rsid w:val="00D16801"/>
    <w:rsid w:val="00D27B1C"/>
    <w:rsid w:val="00D42C2F"/>
    <w:rsid w:val="00D7100F"/>
    <w:rsid w:val="00D75C07"/>
    <w:rsid w:val="00D9613A"/>
    <w:rsid w:val="00DA181B"/>
    <w:rsid w:val="00DA3845"/>
    <w:rsid w:val="00DA720F"/>
    <w:rsid w:val="00DC579A"/>
    <w:rsid w:val="00DC7DE3"/>
    <w:rsid w:val="00DE0879"/>
    <w:rsid w:val="00DE343C"/>
    <w:rsid w:val="00DF2DBD"/>
    <w:rsid w:val="00E10EE4"/>
    <w:rsid w:val="00E40AF8"/>
    <w:rsid w:val="00E43ACC"/>
    <w:rsid w:val="00E555B9"/>
    <w:rsid w:val="00E67A0A"/>
    <w:rsid w:val="00E71CD7"/>
    <w:rsid w:val="00E81C06"/>
    <w:rsid w:val="00E94C9C"/>
    <w:rsid w:val="00ED47B8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0119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D42EE-7F50-433D-A5EE-0B5BE9EF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1175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8</cp:revision>
  <cp:lastPrinted>2024-05-15T10:55:00Z</cp:lastPrinted>
  <dcterms:created xsi:type="dcterms:W3CDTF">2024-03-19T06:13:00Z</dcterms:created>
  <dcterms:modified xsi:type="dcterms:W3CDTF">2025-07-09T07:01:00Z</dcterms:modified>
</cp:coreProperties>
</file>